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82FE4C" w14:textId="1DF56847" w:rsidR="00030608" w:rsidRPr="003F3C77" w:rsidRDefault="0031123E" w:rsidP="003F3C77">
      <w:pPr>
        <w:pStyle w:val="Title"/>
        <w:spacing w:before="360"/>
        <w:rPr>
          <w:rFonts w:ascii="Calibri" w:hAnsi="Calibri" w:cs="Calibri"/>
          <w:b w:val="0"/>
          <w:bCs/>
          <w:color w:val="000000"/>
          <w:sz w:val="40"/>
          <w:szCs w:val="3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sdt>
        <w:sdtPr>
          <w:rPr>
            <w:rFonts w:asciiTheme="minorHAnsi" w:hAnsiTheme="minorHAnsi"/>
            <w:i/>
            <w:color w:val="A6A6A6" w:themeColor="background1" w:themeShade="A6"/>
            <w:sz w:val="16"/>
            <w:szCs w:val="16"/>
            <w:lang w:val="fr-FR"/>
          </w:rPr>
          <w:alias w:val="V.Template"/>
          <w:tag w:val=""/>
          <w:id w:val="764582085"/>
          <w:placeholder>
            <w:docPart w:val="48BC0395FC784276BB150C2D355AD1E4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D115A0" w:rsidRPr="003F3C77">
            <w:rPr>
              <w:rFonts w:asciiTheme="minorHAnsi" w:hAnsiTheme="minorHAnsi"/>
              <w:i/>
              <w:color w:val="A6A6A6" w:themeColor="background1" w:themeShade="A6"/>
              <w:sz w:val="16"/>
              <w:szCs w:val="16"/>
              <w:lang w:val="fr-FR"/>
            </w:rPr>
            <w:t>PM²Template V.3.0</w:t>
          </w:r>
        </w:sdtContent>
      </w:sdt>
      <w:r w:rsidR="003F3C77">
        <w:rPr>
          <w:rFonts w:asciiTheme="minorHAnsi" w:hAnsiTheme="minorHAnsi"/>
          <w:i/>
          <w:color w:val="808080" w:themeColor="background1" w:themeShade="80"/>
          <w:lang w:val="fr-FR"/>
        </w:rPr>
        <w:br/>
      </w:r>
      <w:r w:rsidR="008C31FB" w:rsidRPr="003F3C77">
        <w:rPr>
          <w:rFonts w:ascii="Calibri" w:hAnsi="Calibri" w:cs="Calibri"/>
          <w:b w:val="0"/>
          <w:bCs/>
          <w:color w:val="000000"/>
          <w:sz w:val="40"/>
          <w:szCs w:val="3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Ordre du jour de </w:t>
      </w:r>
      <w:r w:rsidR="00881AC3" w:rsidRPr="003F3C77">
        <w:rPr>
          <w:rFonts w:ascii="Calibri" w:hAnsi="Calibri" w:cs="Calibri"/>
          <w:b w:val="0"/>
          <w:bCs/>
          <w:color w:val="000000"/>
          <w:sz w:val="40"/>
          <w:szCs w:val="36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réunion</w:t>
      </w:r>
    </w:p>
    <w:p w14:paraId="3A626687" w14:textId="6821CB94" w:rsidR="00030608" w:rsidRPr="003F3C77" w:rsidRDefault="0031123E">
      <w:pPr>
        <w:spacing w:after="240"/>
        <w:jc w:val="center"/>
        <w:rPr>
          <w:lang w:val="fr-FR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fr-FR"/>
          </w:rPr>
          <w:alias w:val="Subject"/>
          <w:tag w:val=""/>
          <w:id w:val="1322004536"/>
          <w:placeholder>
            <w:docPart w:val="FE09B616AFC94E039CD6BE238BED990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F3C77" w:rsidRPr="003F3C77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fr-FR"/>
            </w:rPr>
            <w:t>&lt;</w:t>
          </w:r>
          <w:r w:rsidR="003F3C77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fr-FR"/>
            </w:rPr>
            <w:t>Nom du projet</w:t>
          </w:r>
          <w:r w:rsidR="003F3C77" w:rsidRPr="003F3C77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fr-FR"/>
            </w:rPr>
            <w:t>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1984"/>
        <w:gridCol w:w="2410"/>
      </w:tblGrid>
      <w:tr w:rsidR="007E288A" w:rsidRPr="0031123E" w14:paraId="125A8259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6C04165E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Projet :</w:t>
            </w:r>
          </w:p>
        </w:tc>
        <w:tc>
          <w:tcPr>
            <w:tcW w:w="2743" w:type="dxa"/>
            <w:vAlign w:val="center"/>
          </w:tcPr>
          <w:p w14:paraId="73DAFF5E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3383B6A8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Date et heure de la réunion :</w:t>
            </w:r>
          </w:p>
        </w:tc>
        <w:tc>
          <w:tcPr>
            <w:tcW w:w="2410" w:type="dxa"/>
            <w:vAlign w:val="center"/>
          </w:tcPr>
          <w:p w14:paraId="5F030819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</w:tr>
      <w:tr w:rsidR="007E288A" w:rsidRPr="003F3C77" w14:paraId="3DD196DD" w14:textId="77777777" w:rsidTr="00444B52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35474CF3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Type de réunion :</w:t>
            </w:r>
          </w:p>
        </w:tc>
        <w:tc>
          <w:tcPr>
            <w:tcW w:w="2743" w:type="dxa"/>
            <w:vAlign w:val="center"/>
          </w:tcPr>
          <w:p w14:paraId="0B5FDE19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7D8140F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Lieu de la réunion :</w:t>
            </w:r>
          </w:p>
        </w:tc>
        <w:tc>
          <w:tcPr>
            <w:tcW w:w="2410" w:type="dxa"/>
            <w:vAlign w:val="center"/>
          </w:tcPr>
          <w:p w14:paraId="37867F62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  <w:lang w:val="fr-FR"/>
              </w:rPr>
            </w:pPr>
          </w:p>
        </w:tc>
      </w:tr>
      <w:tr w:rsidR="007E288A" w:rsidRPr="003F3C77" w14:paraId="05DE5091" w14:textId="77777777" w:rsidTr="00444B52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2C9561F8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Coordinateur de la réunion :</w:t>
            </w:r>
          </w:p>
        </w:tc>
        <w:tc>
          <w:tcPr>
            <w:tcW w:w="2743" w:type="dxa"/>
            <w:vAlign w:val="center"/>
          </w:tcPr>
          <w:p w14:paraId="79DC3E15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1146A76A" w14:textId="77777777" w:rsidR="00030608" w:rsidRPr="003F3C77" w:rsidRDefault="00E43063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3F3C77">
              <w:rPr>
                <w:rFonts w:ascii="Calibri" w:hAnsi="Calibri" w:cs="Arial"/>
                <w:b/>
                <w:bCs/>
                <w:lang w:val="fr-FR"/>
              </w:rPr>
              <w:t>Date de publication :</w:t>
            </w:r>
          </w:p>
        </w:tc>
        <w:tc>
          <w:tcPr>
            <w:tcW w:w="2410" w:type="dxa"/>
            <w:vAlign w:val="center"/>
          </w:tcPr>
          <w:p w14:paraId="5E9143AE" w14:textId="77777777" w:rsidR="007E288A" w:rsidRPr="003F3C77" w:rsidRDefault="007E288A" w:rsidP="00444B52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</w:tr>
    </w:tbl>
    <w:p w14:paraId="3CC582CC" w14:textId="77777777" w:rsidR="004F18BE" w:rsidRPr="003F3C77" w:rsidRDefault="004F18BE" w:rsidP="004F18BE">
      <w:pPr>
        <w:rPr>
          <w:rFonts w:ascii="Calibri" w:hAnsi="Calibri" w:cs="Calibri"/>
          <w:sz w:val="22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36"/>
        <w:gridCol w:w="992"/>
        <w:gridCol w:w="4961"/>
      </w:tblGrid>
      <w:tr w:rsidR="009671FC" w:rsidRPr="003F3C77" w14:paraId="4EA634CD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0037A7D3" w14:textId="77777777" w:rsidR="00030608" w:rsidRPr="003F3C77" w:rsidRDefault="00A511A9">
            <w:pPr>
              <w:rPr>
                <w:rFonts w:ascii="Calibri" w:hAnsi="Calibri" w:cs="Calibri"/>
                <w:b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sz w:val="22"/>
                <w:lang w:val="fr-FR"/>
              </w:rPr>
              <w:t xml:space="preserve">Nom du </w:t>
            </w:r>
            <w:r w:rsidR="00E43063" w:rsidRPr="003F3C77">
              <w:rPr>
                <w:rFonts w:ascii="Calibri" w:hAnsi="Calibri" w:cs="Calibri"/>
                <w:b/>
                <w:bCs/>
                <w:color w:val="000000"/>
                <w:sz w:val="22"/>
                <w:lang w:val="fr-FR"/>
              </w:rPr>
              <w:t xml:space="preserve">participant </w:t>
            </w:r>
            <w:r w:rsidRPr="003F3C77">
              <w:rPr>
                <w:rFonts w:ascii="Calibri" w:hAnsi="Calibri" w:cs="Calibri"/>
                <w:bCs/>
                <w:i/>
                <w:color w:val="000000"/>
                <w:sz w:val="22"/>
                <w:lang w:val="fr-FR"/>
              </w:rPr>
              <w:t>(invité)</w:t>
            </w: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22E09B7" w14:textId="77777777" w:rsidR="00030608" w:rsidRPr="003F3C77" w:rsidRDefault="00E43063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szCs w:val="18"/>
                <w:lang w:val="fr-FR"/>
              </w:rPr>
              <w:t>Initiales</w:t>
            </w: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B3796EF" w14:textId="77777777" w:rsidR="00030608" w:rsidRPr="003F3C77" w:rsidRDefault="00E43063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bCs/>
                <w:color w:val="000000"/>
                <w:sz w:val="22"/>
                <w:lang w:val="fr-FR"/>
              </w:rPr>
              <w:t>Organisation / Courriel</w:t>
            </w:r>
          </w:p>
        </w:tc>
      </w:tr>
      <w:tr w:rsidR="009671FC" w:rsidRPr="003F3C77" w14:paraId="3FAC8178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447E8D" w14:textId="77777777" w:rsidR="009671FC" w:rsidRPr="003F3C77" w:rsidRDefault="009671FC" w:rsidP="009671FC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B7DE82" w14:textId="77777777" w:rsidR="009671FC" w:rsidRPr="003F3C77" w:rsidRDefault="009671FC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FE001A9" w14:textId="77777777" w:rsidR="009671FC" w:rsidRPr="003F3C77" w:rsidRDefault="009671FC" w:rsidP="009671FC">
            <w:pPr>
              <w:rPr>
                <w:rFonts w:ascii="Calibri" w:hAnsi="Calibri" w:cs="Calibri"/>
                <w:szCs w:val="18"/>
                <w:lang w:val="fr-FR"/>
              </w:rPr>
            </w:pPr>
          </w:p>
        </w:tc>
      </w:tr>
      <w:tr w:rsidR="009671FC" w:rsidRPr="003F3C77" w14:paraId="05CCDF83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7EFA099" w14:textId="77777777" w:rsidR="009671FC" w:rsidRPr="003F3C77" w:rsidRDefault="009671FC" w:rsidP="00635A08">
            <w:pPr>
              <w:rPr>
                <w:rFonts w:ascii="Calibri" w:eastAsia="MS Mincho" w:hAnsi="Calibri" w:cs="Calibri"/>
                <w:color w:val="1F497D"/>
                <w:kern w:val="0"/>
                <w:sz w:val="24"/>
                <w:szCs w:val="22"/>
                <w:lang w:val="fr-FR" w:eastAsia="ja-JP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EF0FCC7" w14:textId="77777777" w:rsidR="009671FC" w:rsidRPr="003F3C77" w:rsidRDefault="009671FC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E1E270D" w14:textId="77777777" w:rsidR="009671FC" w:rsidRPr="003F3C77" w:rsidRDefault="009671FC" w:rsidP="009671FC">
            <w:pPr>
              <w:rPr>
                <w:rFonts w:ascii="Calibri" w:hAnsi="Calibri" w:cs="Calibri"/>
                <w:szCs w:val="18"/>
                <w:lang w:val="fr-FR"/>
              </w:rPr>
            </w:pPr>
          </w:p>
        </w:tc>
      </w:tr>
      <w:tr w:rsidR="009671FC" w:rsidRPr="003F3C77" w14:paraId="3E974DE3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FA76A80" w14:textId="77777777" w:rsidR="009671FC" w:rsidRPr="003F3C77" w:rsidRDefault="009671FC" w:rsidP="009671FC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4AD7608" w14:textId="77777777" w:rsidR="009671FC" w:rsidRPr="003F3C77" w:rsidRDefault="009671FC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D960053" w14:textId="77777777" w:rsidR="009671FC" w:rsidRPr="003F3C77" w:rsidRDefault="009671FC" w:rsidP="009671FC">
            <w:pPr>
              <w:rPr>
                <w:rFonts w:ascii="Calibri" w:hAnsi="Calibri" w:cs="Calibri"/>
                <w:szCs w:val="18"/>
                <w:lang w:val="fr-FR"/>
              </w:rPr>
            </w:pPr>
          </w:p>
        </w:tc>
      </w:tr>
      <w:tr w:rsidR="009671FC" w:rsidRPr="003F3C77" w14:paraId="0008A842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D93E038" w14:textId="77777777" w:rsidR="00635A08" w:rsidRPr="003F3C77" w:rsidRDefault="00635A08" w:rsidP="009671FC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D0DAD9E" w14:textId="77777777" w:rsidR="009671FC" w:rsidRPr="003F3C77" w:rsidRDefault="009671FC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0CA681B" w14:textId="77777777" w:rsidR="009671FC" w:rsidRPr="003F3C77" w:rsidRDefault="009671FC" w:rsidP="009671FC">
            <w:pPr>
              <w:rPr>
                <w:rFonts w:ascii="Calibri" w:hAnsi="Calibri" w:cs="Calibri"/>
                <w:szCs w:val="18"/>
                <w:lang w:val="fr-FR"/>
              </w:rPr>
            </w:pPr>
          </w:p>
        </w:tc>
      </w:tr>
      <w:tr w:rsidR="00A0753F" w:rsidRPr="003F3C77" w14:paraId="61D6731D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72B9449" w14:textId="77777777" w:rsidR="00A0753F" w:rsidRPr="003F3C77" w:rsidRDefault="00A0753F" w:rsidP="00B27204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DE4AA16" w14:textId="77777777" w:rsidR="00A0753F" w:rsidRPr="003F3C77" w:rsidRDefault="00A0753F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5DCEE2" w14:textId="77777777" w:rsidR="00A0753F" w:rsidRPr="003F3C77" w:rsidRDefault="00A0753F" w:rsidP="00B27204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</w:tr>
      <w:tr w:rsidR="00A0753F" w:rsidRPr="003F3C77" w14:paraId="5D4FD94C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0B1685" w14:textId="77777777" w:rsidR="00A0753F" w:rsidRPr="003F3C77" w:rsidRDefault="00A0753F" w:rsidP="00B27204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36BD73C" w14:textId="77777777" w:rsidR="00A0753F" w:rsidRPr="003F3C77" w:rsidRDefault="00A0753F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2D20CC" w14:textId="77777777" w:rsidR="00A0753F" w:rsidRPr="003F3C77" w:rsidRDefault="00A0753F" w:rsidP="00B27204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</w:tr>
      <w:tr w:rsidR="00A0753F" w:rsidRPr="003F3C77" w14:paraId="42A41FA5" w14:textId="77777777" w:rsidTr="00E6131D">
        <w:tc>
          <w:tcPr>
            <w:tcW w:w="39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50125F" w14:textId="77777777" w:rsidR="00A0753F" w:rsidRPr="003F3C77" w:rsidRDefault="00A0753F" w:rsidP="00B27204">
            <w:pPr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9DDB795" w14:textId="77777777" w:rsidR="00A0753F" w:rsidRPr="003F3C77" w:rsidRDefault="00A0753F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4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9D88647" w14:textId="77777777" w:rsidR="00A0753F" w:rsidRPr="003F3C77" w:rsidRDefault="00A0753F" w:rsidP="00B27204">
            <w:pPr>
              <w:rPr>
                <w:rFonts w:ascii="Calibri" w:hAnsi="Calibri" w:cs="Calibri"/>
                <w:szCs w:val="18"/>
                <w:lang w:val="fr-FR"/>
              </w:rPr>
            </w:pPr>
          </w:p>
        </w:tc>
      </w:tr>
    </w:tbl>
    <w:p w14:paraId="2D5ECC38" w14:textId="77777777" w:rsidR="009671FC" w:rsidRPr="003F3C77" w:rsidRDefault="009671FC" w:rsidP="009671FC">
      <w:pPr>
        <w:rPr>
          <w:rFonts w:ascii="Calibri" w:hAnsi="Calibri" w:cs="Calibri"/>
          <w:sz w:val="22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A511A9" w:rsidRPr="003F3C77" w14:paraId="644C8552" w14:textId="77777777" w:rsidTr="00E6131D">
        <w:trPr>
          <w:trHeight w:val="634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8CD3A91" w14:textId="77777777" w:rsidR="00030608" w:rsidRPr="003F3C77" w:rsidRDefault="00E43063">
            <w:pPr>
              <w:rPr>
                <w:rFonts w:ascii="Calibri" w:hAnsi="Calibri" w:cs="Calibri"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sz w:val="22"/>
                <w:lang w:val="fr-FR"/>
              </w:rPr>
              <w:t>Objectifs de la réunion</w:t>
            </w:r>
          </w:p>
        </w:tc>
      </w:tr>
      <w:tr w:rsidR="00A511A9" w:rsidRPr="003F3C77" w14:paraId="299580F4" w14:textId="77777777" w:rsidTr="00E6131D">
        <w:trPr>
          <w:trHeight w:val="1470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6A380EA" w14:textId="77777777" w:rsidR="000E1EAF" w:rsidRPr="003F3C77" w:rsidRDefault="000E1EAF" w:rsidP="00E6131D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lang w:val="fr-FR"/>
              </w:rPr>
            </w:pPr>
          </w:p>
        </w:tc>
      </w:tr>
    </w:tbl>
    <w:p w14:paraId="6780D25A" w14:textId="77777777" w:rsidR="00A511A9" w:rsidRPr="003F3C77" w:rsidRDefault="00A511A9" w:rsidP="009671FC">
      <w:pPr>
        <w:rPr>
          <w:rFonts w:ascii="Calibri" w:hAnsi="Calibri" w:cs="Calibri"/>
          <w:sz w:val="22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912"/>
        <w:gridCol w:w="1241"/>
        <w:gridCol w:w="1736"/>
      </w:tblGrid>
      <w:tr w:rsidR="00456224" w:rsidRPr="003F3C77" w14:paraId="3D7C5573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412ABFF" w14:textId="77777777" w:rsidR="00030608" w:rsidRPr="003F3C77" w:rsidRDefault="00E43063">
            <w:pPr>
              <w:rPr>
                <w:rFonts w:ascii="Calibri" w:hAnsi="Calibri" w:cs="Calibri"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bCs/>
                <w:color w:val="000000"/>
                <w:sz w:val="22"/>
                <w:lang w:val="fr-FR"/>
              </w:rPr>
              <w:t xml:space="preserve">Points de l'ordre du jour </w:t>
            </w: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B5D45A7" w14:textId="77777777" w:rsidR="00030608" w:rsidRPr="003F3C77" w:rsidRDefault="00E43063">
            <w:pPr>
              <w:jc w:val="center"/>
              <w:rPr>
                <w:rFonts w:ascii="Calibri" w:hAnsi="Calibri" w:cs="Calibri"/>
                <w:b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sz w:val="22"/>
                <w:lang w:val="fr-FR"/>
              </w:rPr>
              <w:t>Temps</w:t>
            </w: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744606B5" w14:textId="77777777" w:rsidR="00030608" w:rsidRPr="003F3C77" w:rsidRDefault="00E43063">
            <w:pPr>
              <w:jc w:val="center"/>
              <w:rPr>
                <w:rFonts w:ascii="Calibri" w:hAnsi="Calibri" w:cs="Calibri"/>
                <w:b/>
                <w:sz w:val="22"/>
                <w:lang w:val="fr-FR"/>
              </w:rPr>
            </w:pPr>
            <w:r w:rsidRPr="003F3C77">
              <w:rPr>
                <w:rFonts w:ascii="Calibri" w:hAnsi="Calibri" w:cs="Calibri"/>
                <w:b/>
                <w:sz w:val="22"/>
                <w:lang w:val="fr-FR"/>
              </w:rPr>
              <w:t>Propriétaire</w:t>
            </w:r>
          </w:p>
        </w:tc>
      </w:tr>
      <w:tr w:rsidR="00456224" w:rsidRPr="003F3C77" w14:paraId="216DF7D2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5E6F4D1" w14:textId="77777777" w:rsidR="00456224" w:rsidRPr="003F3C77" w:rsidRDefault="00456224" w:rsidP="00E6131D">
            <w:pPr>
              <w:ind w:left="720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AE02C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B86E78E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</w:tr>
      <w:tr w:rsidR="00456224" w:rsidRPr="003F3C77" w14:paraId="0F84F437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C906D6" w14:textId="77777777" w:rsidR="00456224" w:rsidRPr="003F3C77" w:rsidRDefault="00456224" w:rsidP="00E6131D">
            <w:pPr>
              <w:spacing w:before="0"/>
              <w:ind w:left="1077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5180786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5E579F8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</w:tr>
      <w:tr w:rsidR="00456224" w:rsidRPr="003F3C77" w14:paraId="27DC7264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99A2A4" w14:textId="77777777" w:rsidR="00456224" w:rsidRPr="003F3C77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3016469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77613A6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</w:tr>
      <w:tr w:rsidR="00456224" w:rsidRPr="003F3C77" w14:paraId="775CCAA6" w14:textId="77777777" w:rsidTr="00E6131D">
        <w:tc>
          <w:tcPr>
            <w:tcW w:w="69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1D2AD0" w14:textId="77777777" w:rsidR="00456224" w:rsidRPr="003F3C77" w:rsidRDefault="00456224" w:rsidP="00E6131D">
            <w:pPr>
              <w:suppressAutoHyphens w:val="0"/>
              <w:autoSpaceDE w:val="0"/>
              <w:autoSpaceDN w:val="0"/>
              <w:adjustRightInd w:val="0"/>
              <w:spacing w:before="0" w:after="0"/>
              <w:ind w:left="720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004827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  <w:tc>
          <w:tcPr>
            <w:tcW w:w="17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EDCCACB" w14:textId="77777777" w:rsidR="00456224" w:rsidRPr="003F3C77" w:rsidRDefault="00456224" w:rsidP="00E6131D">
            <w:pPr>
              <w:jc w:val="center"/>
              <w:rPr>
                <w:rFonts w:ascii="Calibri" w:hAnsi="Calibri" w:cs="Calibri"/>
                <w:sz w:val="22"/>
                <w:lang w:val="fr-FR"/>
              </w:rPr>
            </w:pPr>
          </w:p>
        </w:tc>
      </w:tr>
    </w:tbl>
    <w:p w14:paraId="3DD73AB7" w14:textId="77777777" w:rsidR="00DB5B49" w:rsidRPr="003F3C77" w:rsidRDefault="00DB5B49" w:rsidP="00A511A9">
      <w:pPr>
        <w:rPr>
          <w:rFonts w:ascii="Calibri" w:hAnsi="Calibri" w:cs="Calibri"/>
          <w:sz w:val="22"/>
          <w:lang w:val="fr-FR"/>
        </w:rPr>
      </w:pPr>
      <w:bookmarkStart w:id="0" w:name="OLE_LINK1"/>
      <w:bookmarkStart w:id="1" w:name="OLE_LINK2"/>
      <w:bookmarkEnd w:id="0"/>
      <w:bookmarkEnd w:id="1"/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0A08AF" w:rsidRPr="003F3C77" w14:paraId="37C2ECF1" w14:textId="77777777" w:rsidTr="00DA6027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4F4546D" w14:textId="77777777" w:rsidR="00030608" w:rsidRPr="003F3C77" w:rsidRDefault="008131A5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fr-FR"/>
              </w:rPr>
            </w:pPr>
            <w:r w:rsidRPr="003F3C77">
              <w:rPr>
                <w:rFonts w:ascii="Calibri" w:hAnsi="Calibri"/>
                <w:b/>
                <w:color w:val="000000"/>
                <w:sz w:val="22"/>
                <w:lang w:val="fr-FR"/>
              </w:rPr>
              <w:t>Documents</w:t>
            </w:r>
            <w:r w:rsidR="00E43063" w:rsidRPr="003F3C77">
              <w:rPr>
                <w:rFonts w:ascii="Calibri" w:hAnsi="Calibri"/>
                <w:b/>
                <w:color w:val="000000"/>
                <w:sz w:val="22"/>
                <w:lang w:val="fr-FR"/>
              </w:rPr>
              <w:t xml:space="preserve"> connexes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C579A30" w14:textId="77777777" w:rsidR="00030608" w:rsidRPr="003F3C77" w:rsidRDefault="00E43063">
            <w:pPr>
              <w:widowControl w:val="0"/>
              <w:rPr>
                <w:rFonts w:ascii="Calibri" w:hAnsi="Calibri"/>
                <w:b/>
                <w:color w:val="000000"/>
                <w:kern w:val="2"/>
                <w:sz w:val="22"/>
                <w:lang w:val="fr-FR"/>
              </w:rPr>
            </w:pPr>
            <w:r w:rsidRPr="003F3C77">
              <w:rPr>
                <w:rFonts w:ascii="Calibri" w:hAnsi="Calibri"/>
                <w:b/>
                <w:color w:val="000000"/>
                <w:sz w:val="22"/>
                <w:lang w:val="fr-FR"/>
              </w:rPr>
              <w:t>Localisation</w:t>
            </w:r>
          </w:p>
        </w:tc>
      </w:tr>
      <w:tr w:rsidR="000A08AF" w:rsidRPr="003F3C77" w14:paraId="096459CA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C08BAA8" w14:textId="77777777" w:rsidR="00030608" w:rsidRPr="003F3C77" w:rsidRDefault="00E43063">
            <w:pPr>
              <w:widowControl w:val="0"/>
              <w:rPr>
                <w:rFonts w:ascii="Calibri" w:hAnsi="Calibri"/>
                <w:color w:val="000000"/>
                <w:kern w:val="2"/>
                <w:lang w:val="fr-FR"/>
              </w:rPr>
            </w:pPr>
            <w:r w:rsidRPr="003F3C77">
              <w:rPr>
                <w:rFonts w:ascii="Calibri" w:hAnsi="Calibri"/>
                <w:color w:val="000000"/>
                <w:lang w:val="fr-FR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5EDA876" w14:textId="77777777" w:rsidR="00030608" w:rsidRPr="003F3C77" w:rsidRDefault="00E43063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fr-FR"/>
              </w:rPr>
            </w:pPr>
            <w:r w:rsidRPr="003F3C77">
              <w:rPr>
                <w:rFonts w:ascii="Calibri" w:hAnsi="Calibri"/>
                <w:color w:val="002060"/>
                <w:u w:val="single"/>
                <w:lang w:val="fr-FR"/>
              </w:rPr>
              <w:t>U:\NMéthodesPM²@ECDocuments\N</w:t>
            </w:r>
          </w:p>
        </w:tc>
      </w:tr>
      <w:tr w:rsidR="000A08AF" w:rsidRPr="003F3C77" w14:paraId="65DED281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D54038" w14:textId="77777777" w:rsidR="000A08AF" w:rsidRPr="003F3C77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fr-FR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0D9A22" w14:textId="77777777" w:rsidR="000A08AF" w:rsidRPr="003F3C77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fr-FR"/>
              </w:rPr>
            </w:pPr>
          </w:p>
        </w:tc>
      </w:tr>
      <w:tr w:rsidR="000A08AF" w:rsidRPr="003F3C77" w14:paraId="4BD708B4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3E9BFF" w14:textId="77777777" w:rsidR="000A08AF" w:rsidRPr="003F3C77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fr-FR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F34626" w14:textId="77777777" w:rsidR="000A08AF" w:rsidRPr="003F3C77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fr-FR"/>
              </w:rPr>
            </w:pPr>
          </w:p>
        </w:tc>
      </w:tr>
      <w:tr w:rsidR="000A08AF" w:rsidRPr="003F3C77" w14:paraId="5A52FC94" w14:textId="77777777" w:rsidTr="000A08AF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75C69F" w14:textId="77777777" w:rsidR="000A08AF" w:rsidRPr="003F3C77" w:rsidRDefault="000A08AF">
            <w:pPr>
              <w:widowControl w:val="0"/>
              <w:rPr>
                <w:rFonts w:ascii="Calibri" w:hAnsi="Calibri"/>
                <w:color w:val="000000"/>
                <w:kern w:val="2"/>
                <w:lang w:val="fr-FR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518473" w14:textId="77777777" w:rsidR="000A08AF" w:rsidRPr="003F3C77" w:rsidRDefault="000A08AF">
            <w:pPr>
              <w:widowControl w:val="0"/>
              <w:rPr>
                <w:rFonts w:ascii="Calibri" w:hAnsi="Calibri"/>
                <w:color w:val="002060"/>
                <w:kern w:val="2"/>
                <w:u w:val="single"/>
                <w:lang w:val="fr-FR"/>
              </w:rPr>
            </w:pPr>
          </w:p>
        </w:tc>
      </w:tr>
    </w:tbl>
    <w:p w14:paraId="10AB5868" w14:textId="77777777" w:rsidR="007625BD" w:rsidRPr="003F3C77" w:rsidRDefault="007625BD" w:rsidP="00A511A9">
      <w:pPr>
        <w:rPr>
          <w:rFonts w:ascii="Calibri" w:hAnsi="Calibri" w:cs="Calibri"/>
          <w:sz w:val="22"/>
          <w:lang w:val="fr-FR"/>
        </w:rPr>
      </w:pPr>
    </w:p>
    <w:sectPr w:rsidR="007625BD" w:rsidRPr="003F3C77" w:rsidSect="00915711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851" w:right="992" w:bottom="300" w:left="1247" w:header="284" w:footer="2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2C24" w14:textId="77777777" w:rsidR="00E43063" w:rsidRDefault="00E43063">
      <w:r>
        <w:separator/>
      </w:r>
    </w:p>
  </w:endnote>
  <w:endnote w:type="continuationSeparator" w:id="0">
    <w:p w14:paraId="2F18E449" w14:textId="77777777" w:rsidR="00E43063" w:rsidRDefault="00E4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34" w:type="dxa"/>
      <w:tblLayout w:type="fixed"/>
      <w:tblLook w:val="0000" w:firstRow="0" w:lastRow="0" w:firstColumn="0" w:lastColumn="0" w:noHBand="0" w:noVBand="0"/>
    </w:tblPr>
    <w:tblGrid>
      <w:gridCol w:w="3189"/>
      <w:gridCol w:w="4891"/>
      <w:gridCol w:w="1843"/>
    </w:tblGrid>
    <w:tr w:rsidR="00847930" w14:paraId="4B666982" w14:textId="77777777">
      <w:tc>
        <w:tcPr>
          <w:tcW w:w="3189" w:type="dxa"/>
        </w:tcPr>
        <w:p w14:paraId="4095740D" w14:textId="77777777" w:rsidR="00030608" w:rsidRPr="003F3C77" w:rsidRDefault="00E43063">
          <w:pPr>
            <w:spacing w:before="0" w:after="0" w:line="240" w:lineRule="atLeast"/>
            <w:rPr>
              <w:sz w:val="16"/>
              <w:szCs w:val="16"/>
              <w:lang w:val="fr-FR"/>
            </w:rPr>
          </w:pPr>
          <w:r w:rsidRPr="003F3C77">
            <w:rPr>
              <w:sz w:val="16"/>
              <w:szCs w:val="16"/>
              <w:lang w:val="fr-FR"/>
            </w:rPr>
            <w:t xml:space="preserve">Ordre du jour de la réunion, </w:t>
          </w:r>
          <w:proofErr w:type="gramStart"/>
          <w:r w:rsidRPr="003F3C77">
            <w:rPr>
              <w:sz w:val="16"/>
              <w:szCs w:val="16"/>
              <w:lang w:val="fr-FR"/>
            </w:rPr>
            <w:t>v</w:t>
          </w:r>
          <w:r w:rsidRPr="003F3C77">
            <w:rPr>
              <w:rFonts w:cs="Tahoma"/>
              <w:sz w:val="16"/>
              <w:szCs w:val="16"/>
              <w:lang w:val="fr-FR"/>
            </w:rPr>
            <w:t>:</w:t>
          </w:r>
          <w:proofErr w:type="gramEnd"/>
          <w:r w:rsidRPr="003F3C77">
            <w:rPr>
              <w:rFonts w:cs="Tahoma"/>
              <w:sz w:val="16"/>
              <w:szCs w:val="16"/>
              <w:lang w:val="fr-FR"/>
            </w:rPr>
            <w:t>1.1</w:t>
          </w:r>
        </w:p>
        <w:p w14:paraId="4091E2ED" w14:textId="77777777" w:rsidR="00847930" w:rsidRPr="003F3C77" w:rsidRDefault="00847930" w:rsidP="003E46AA">
          <w:pPr>
            <w:pStyle w:val="Footer"/>
            <w:snapToGrid w:val="0"/>
            <w:rPr>
              <w:sz w:val="16"/>
              <w:szCs w:val="16"/>
              <w:lang w:val="fr-FR"/>
            </w:rPr>
          </w:pPr>
        </w:p>
      </w:tc>
      <w:tc>
        <w:tcPr>
          <w:tcW w:w="4891" w:type="dxa"/>
        </w:tcPr>
        <w:p w14:paraId="37BB6D86" w14:textId="77777777" w:rsidR="00030608" w:rsidRDefault="00E43063">
          <w:pPr>
            <w:pStyle w:val="Footer"/>
            <w:snapToGrid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FILENAME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PM2-Meeting-Agenda_template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1843" w:type="dxa"/>
        </w:tcPr>
        <w:p w14:paraId="2C6575D6" w14:textId="77777777" w:rsidR="00030608" w:rsidRDefault="00E43063">
          <w:pPr>
            <w:pStyle w:val="Footer"/>
            <w:snapToGrid w:val="0"/>
            <w:jc w:val="right"/>
          </w:pPr>
          <w:r>
            <w:rPr>
              <w:sz w:val="16"/>
              <w:szCs w:val="16"/>
            </w:rPr>
            <w:t xml:space="preserve"> 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E288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 \*Arabic </w:instrText>
          </w:r>
          <w:r>
            <w:rPr>
              <w:sz w:val="16"/>
              <w:szCs w:val="16"/>
            </w:rPr>
            <w:fldChar w:fldCharType="separate"/>
          </w:r>
          <w:r w:rsidR="000A08A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2EA871B" w14:textId="77777777" w:rsidR="00847930" w:rsidRDefault="00847930" w:rsidP="00F9122F">
    <w:pPr>
      <w:pStyle w:val="Footer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EC77" w14:textId="77777777" w:rsidR="00030608" w:rsidRDefault="00E43063">
    <w:pPr>
      <w:pStyle w:val="FooterLine"/>
      <w:tabs>
        <w:tab w:val="left" w:pos="4253"/>
      </w:tabs>
      <w:rPr>
        <w:rFonts w:ascii="Calibri" w:hAnsi="Calibri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 : </w:t>
    </w:r>
    <w:r w:rsidRPr="00D44610">
      <w:rPr>
        <w:rFonts w:ascii="Calibri" w:hAnsi="Calibri"/>
        <w:color w:val="984806"/>
        <w:lang w:val="fr-BE"/>
      </w:rPr>
      <w:t xml:space="preserve">&lt;Date&gt;            </w:t>
    </w:r>
    <w:r w:rsidR="00022342" w:rsidRPr="00D44610">
      <w:rPr>
        <w:rStyle w:val="PageNumber"/>
        <w:rFonts w:ascii="Calibri" w:hAnsi="Calibri"/>
      </w:rPr>
      <w:fldChar w:fldCharType="begin"/>
    </w:r>
    <w:r w:rsidR="00022342" w:rsidRPr="00D44610">
      <w:rPr>
        <w:rStyle w:val="PageNumber"/>
        <w:rFonts w:ascii="Calibri" w:hAnsi="Calibri"/>
        <w:lang w:val="fr-BE"/>
      </w:rPr>
      <w:instrText xml:space="preserve"> PAGE </w:instrText>
    </w:r>
    <w:r w:rsidR="00022342" w:rsidRPr="00D44610">
      <w:rPr>
        <w:rStyle w:val="PageNumber"/>
        <w:rFonts w:ascii="Calibri" w:hAnsi="Calibri"/>
      </w:rPr>
      <w:fldChar w:fldCharType="separate"/>
    </w:r>
    <w:r w:rsidR="00216E6C">
      <w:rPr>
        <w:rStyle w:val="PageNumber"/>
        <w:rFonts w:ascii="Calibri" w:hAnsi="Calibri"/>
        <w:noProof/>
        <w:lang w:val="fr-BE"/>
      </w:rPr>
      <w:t>1</w:t>
    </w:r>
    <w:r w:rsidR="00022342" w:rsidRPr="00D44610">
      <w:rPr>
        <w:rStyle w:val="PageNumber"/>
        <w:rFonts w:ascii="Calibri" w:hAnsi="Calibri"/>
      </w:rPr>
      <w:fldChar w:fldCharType="end"/>
    </w:r>
    <w:r w:rsidR="00022342" w:rsidRPr="00D44610">
      <w:rPr>
        <w:rStyle w:val="PageNumber"/>
        <w:rFonts w:ascii="Calibri" w:hAnsi="Calibri"/>
        <w:lang w:val="fr-BE"/>
      </w:rPr>
      <w:t xml:space="preserve"> / </w:t>
    </w:r>
    <w:r w:rsidR="00022342" w:rsidRPr="00D44610">
      <w:rPr>
        <w:rStyle w:val="PageNumber"/>
        <w:rFonts w:ascii="Calibri" w:hAnsi="Calibri"/>
        <w:snapToGrid w:val="0"/>
      </w:rPr>
      <w:fldChar w:fldCharType="begin"/>
    </w:r>
    <w:r w:rsidR="00022342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2342" w:rsidRPr="00D44610">
      <w:rPr>
        <w:rStyle w:val="PageNumber"/>
        <w:rFonts w:ascii="Calibri" w:hAnsi="Calibri"/>
        <w:snapToGrid w:val="0"/>
      </w:rPr>
      <w:fldChar w:fldCharType="separate"/>
    </w:r>
    <w:r w:rsidR="00216E6C">
      <w:rPr>
        <w:rStyle w:val="PageNumber"/>
        <w:rFonts w:ascii="Calibri" w:hAnsi="Calibri"/>
        <w:noProof/>
        <w:snapToGrid w:val="0"/>
        <w:lang w:val="fr-BE"/>
      </w:rPr>
      <w:t>1</w:t>
    </w:r>
    <w:r w:rsidR="00022342" w:rsidRPr="00D44610">
      <w:rPr>
        <w:rStyle w:val="PageNumber"/>
        <w:rFonts w:ascii="Calibri" w:hAnsi="Calibri"/>
        <w:snapToGrid w:val="0"/>
      </w:rPr>
      <w:fldChar w:fldCharType="end"/>
    </w:r>
    <w:r w:rsidR="00022342">
      <w:rPr>
        <w:rFonts w:ascii="Calibri" w:hAnsi="Calibri" w:cs="Calibri"/>
        <w:bCs/>
        <w:color w:val="1B6FB5"/>
        <w:lang w:val="fr-BE"/>
      </w:rPr>
      <w:tab/>
    </w:r>
    <w:r w:rsidR="00022342" w:rsidRPr="00022342">
      <w:rPr>
        <w:rFonts w:ascii="Calibri" w:hAnsi="Calibri" w:cs="Calibri"/>
        <w:bCs/>
        <w:lang w:val="fr-BE"/>
      </w:rPr>
      <w:t xml:space="preserve">Doc. </w:t>
    </w:r>
    <w:r w:rsidRPr="00D44610">
      <w:rPr>
        <w:rFonts w:ascii="Calibri" w:hAnsi="Calibri" w:cs="Calibri"/>
        <w:color w:val="000000"/>
        <w:szCs w:val="16"/>
        <w:lang w:val="fr-BE"/>
      </w:rPr>
      <w:t xml:space="preserve">Version : </w:t>
    </w:r>
    <w:r w:rsidRPr="00D44610">
      <w:rPr>
        <w:rFonts w:ascii="Calibri" w:hAnsi="Calibri"/>
        <w:color w:val="984806"/>
        <w:lang w:val="fr-BE"/>
      </w:rPr>
      <w:t xml:space="preserve">&lt;Version&gt;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4454" w14:textId="77777777" w:rsidR="00E43063" w:rsidRDefault="00E43063">
      <w:r>
        <w:separator/>
      </w:r>
    </w:p>
  </w:footnote>
  <w:footnote w:type="continuationSeparator" w:id="0">
    <w:p w14:paraId="5078FAF8" w14:textId="77777777" w:rsidR="00E43063" w:rsidRDefault="00E4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D4CD" w14:textId="77777777" w:rsidR="00030608" w:rsidRDefault="00E43063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7216" behindDoc="0" locked="0" layoutInCell="0" allowOverlap="1" wp14:anchorId="588D11F0" wp14:editId="36F601B3">
          <wp:simplePos x="0" y="0"/>
          <wp:positionH relativeFrom="column">
            <wp:posOffset>5491480</wp:posOffset>
          </wp:positionH>
          <wp:positionV relativeFrom="paragraph">
            <wp:posOffset>-31115</wp:posOffset>
          </wp:positionV>
          <wp:extent cx="977900" cy="266700"/>
          <wp:effectExtent l="0" t="0" r="0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EA32" w14:textId="56FB1B33" w:rsidR="00030608" w:rsidRPr="003F3C77" w:rsidRDefault="00E43063">
    <w:pPr>
      <w:jc w:val="right"/>
      <w:rPr>
        <w:rFonts w:asciiTheme="minorHAnsi" w:hAnsiTheme="minorHAnsi"/>
        <w:i/>
        <w:color w:val="808080" w:themeColor="background1" w:themeShade="80"/>
        <w:lang w:val="fr-FR"/>
      </w:rPr>
    </w:pPr>
    <w:r>
      <w:rPr>
        <w:rFonts w:ascii="Calibri" w:hAnsi="Calibri"/>
        <w:noProof/>
        <w:color w:val="C00000"/>
        <w:sz w:val="18"/>
        <w:szCs w:val="18"/>
        <w:lang w:val="fr-BE" w:eastAsia="fr-BE"/>
      </w:rPr>
      <w:drawing>
        <wp:anchor distT="0" distB="0" distL="114300" distR="114300" simplePos="0" relativeHeight="251658240" behindDoc="1" locked="0" layoutInCell="0" allowOverlap="1" wp14:anchorId="16ABFDE1" wp14:editId="7E580C52">
          <wp:simplePos x="0" y="0"/>
          <wp:positionH relativeFrom="column">
            <wp:posOffset>-54610</wp:posOffset>
          </wp:positionH>
          <wp:positionV relativeFrom="paragraph">
            <wp:posOffset>-111125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 xml:space="preserve">                            </w:t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ab/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ab/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ab/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ab/>
    </w:r>
    <w:r w:rsidR="003A4026" w:rsidRPr="003F3C77">
      <w:rPr>
        <w:rFonts w:asciiTheme="minorHAnsi" w:hAnsiTheme="minorHAnsi"/>
        <w:i/>
        <w:color w:val="808080" w:themeColor="background1" w:themeShade="80"/>
        <w:lang w:val="fr-FR"/>
      </w:rPr>
      <w:tab/>
    </w:r>
    <w:r w:rsidR="001673F6" w:rsidRPr="003F3C77">
      <w:rPr>
        <w:rFonts w:asciiTheme="minorHAnsi" w:eastAsia="PMingLiU" w:hAnsiTheme="minorHAnsi" w:cstheme="minorHAnsi"/>
        <w:color w:val="984806" w:themeColor="accent6" w:themeShade="80"/>
        <w:sz w:val="18"/>
        <w:szCs w:val="18"/>
        <w:lang w:val="fr-FR"/>
      </w:rPr>
      <w:t xml:space="preserve"> </w:t>
    </w: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fr-FR"/>
        </w:rPr>
        <w:alias w:val="Subject"/>
        <w:tag w:val=""/>
        <w:id w:val="-1407375545"/>
        <w:placeholder>
          <w:docPart w:val="310A99F3BD4F4A93ACC5D7A662510D6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F3C77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fr-FR"/>
          </w:rPr>
          <w:t>&lt;Nom du projet&gt;</w:t>
        </w:r>
      </w:sdtContent>
    </w:sdt>
    <w:r w:rsidR="007625BD" w:rsidRPr="003F3C77">
      <w:rPr>
        <w:rFonts w:ascii="Calibri" w:hAnsi="Calibri"/>
        <w:sz w:val="18"/>
        <w:szCs w:val="18"/>
        <w:lang w:val="fr-FR"/>
      </w:rPr>
      <w:t xml:space="preserve"> Ordre du jour de la réunion</w:t>
    </w:r>
  </w:p>
  <w:p w14:paraId="2A006937" w14:textId="77777777" w:rsidR="00847930" w:rsidRPr="003F3C77" w:rsidRDefault="00847930" w:rsidP="002423F2">
    <w:pPr>
      <w:snapToGrid w:val="0"/>
      <w:spacing w:before="0" w:after="0" w:line="240" w:lineRule="atLeast"/>
      <w:jc w:val="right"/>
      <w:rPr>
        <w:sz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12CBF2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6000B2"/>
    <w:multiLevelType w:val="multilevel"/>
    <w:tmpl w:val="69E8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50E28"/>
    <w:multiLevelType w:val="hybridMultilevel"/>
    <w:tmpl w:val="2DB0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460C10"/>
    <w:multiLevelType w:val="hybridMultilevel"/>
    <w:tmpl w:val="E58A6EE0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E127E8"/>
    <w:multiLevelType w:val="hybridMultilevel"/>
    <w:tmpl w:val="69E851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23E88"/>
    <w:multiLevelType w:val="hybridMultilevel"/>
    <w:tmpl w:val="5844862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3F2"/>
    <w:rsid w:val="00022342"/>
    <w:rsid w:val="00030608"/>
    <w:rsid w:val="00075A79"/>
    <w:rsid w:val="000A08AF"/>
    <w:rsid w:val="000C0C40"/>
    <w:rsid w:val="000E1EAF"/>
    <w:rsid w:val="000F7166"/>
    <w:rsid w:val="001673F6"/>
    <w:rsid w:val="001C7D1E"/>
    <w:rsid w:val="001E4D02"/>
    <w:rsid w:val="001F731A"/>
    <w:rsid w:val="00216E6C"/>
    <w:rsid w:val="002423F2"/>
    <w:rsid w:val="0031123E"/>
    <w:rsid w:val="003A4026"/>
    <w:rsid w:val="003A65F2"/>
    <w:rsid w:val="003B472D"/>
    <w:rsid w:val="003E46AA"/>
    <w:rsid w:val="003F3C77"/>
    <w:rsid w:val="00456224"/>
    <w:rsid w:val="004E783A"/>
    <w:rsid w:val="004F18BE"/>
    <w:rsid w:val="005038E9"/>
    <w:rsid w:val="0050663B"/>
    <w:rsid w:val="005654C9"/>
    <w:rsid w:val="00594742"/>
    <w:rsid w:val="00635A08"/>
    <w:rsid w:val="006640C1"/>
    <w:rsid w:val="007558D2"/>
    <w:rsid w:val="007625BD"/>
    <w:rsid w:val="007E288A"/>
    <w:rsid w:val="008131A5"/>
    <w:rsid w:val="00847930"/>
    <w:rsid w:val="00881AC3"/>
    <w:rsid w:val="008A3298"/>
    <w:rsid w:val="008B795C"/>
    <w:rsid w:val="008C31FB"/>
    <w:rsid w:val="00915711"/>
    <w:rsid w:val="009671FC"/>
    <w:rsid w:val="009E3D1C"/>
    <w:rsid w:val="009F375D"/>
    <w:rsid w:val="00A0753F"/>
    <w:rsid w:val="00A511A9"/>
    <w:rsid w:val="00A763F7"/>
    <w:rsid w:val="00A9735E"/>
    <w:rsid w:val="00AC55CC"/>
    <w:rsid w:val="00B158D3"/>
    <w:rsid w:val="00B27204"/>
    <w:rsid w:val="00B76616"/>
    <w:rsid w:val="00BF301B"/>
    <w:rsid w:val="00D115A0"/>
    <w:rsid w:val="00D92A8C"/>
    <w:rsid w:val="00DA6027"/>
    <w:rsid w:val="00DB5B49"/>
    <w:rsid w:val="00DF744E"/>
    <w:rsid w:val="00E119D1"/>
    <w:rsid w:val="00E43063"/>
    <w:rsid w:val="00E6131D"/>
    <w:rsid w:val="00F125E8"/>
    <w:rsid w:val="00F9122F"/>
    <w:rsid w:val="00FA573E"/>
    <w:rsid w:val="00FB1769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6BC7F"/>
  <w15:docId w15:val="{A9466E9A-5DDC-4495-B0CE-1F2AC1DA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60" w:after="60"/>
    </w:pPr>
    <w:rPr>
      <w:rFonts w:ascii="Verdana" w:hAnsi="Verdana" w:cs="CG Times (W1)"/>
      <w:kern w:val="1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a">
    <w:name w:val="Προεπιλεγμένη γραμματοσειρά"/>
  </w:style>
  <w:style w:type="character" w:styleId="CommentReference">
    <w:name w:val="annotation reference"/>
    <w:rPr>
      <w:sz w:val="16"/>
      <w:szCs w:val="16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">
    <w:name w:val="List"/>
    <w:basedOn w:val="BodyText"/>
    <w:pPr>
      <w:spacing w:before="0" w:after="120"/>
      <w:jc w:val="left"/>
    </w:pPr>
    <w:rPr>
      <w:rFonts w:ascii="Times New Roman" w:hAnsi="Times New Roman" w:cs="Tahoma"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Normal"/>
    <w:qFormat/>
    <w:pPr>
      <w:spacing w:before="480" w:after="240" w:line="480" w:lineRule="atLeast"/>
      <w:jc w:val="center"/>
    </w:pPr>
    <w:rPr>
      <w:rFonts w:ascii="Arial" w:hAnsi="Arial"/>
      <w:b/>
      <w:sz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lang w:val="el-GR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rsid w:val="00DB5B49"/>
    <w:pPr>
      <w:suppressAutoHyphens/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7558D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:lang w:val="el-GR" w:eastAsia="el-GR"/>
    </w:rPr>
  </w:style>
  <w:style w:type="character" w:styleId="PlaceholderText">
    <w:name w:val="Placeholder Text"/>
    <w:uiPriority w:val="99"/>
    <w:semiHidden/>
    <w:rsid w:val="007625BD"/>
  </w:style>
  <w:style w:type="paragraph" w:customStyle="1" w:styleId="FooterLine">
    <w:name w:val="FooterLine"/>
    <w:basedOn w:val="Footer"/>
    <w:next w:val="Footer"/>
    <w:rsid w:val="001C7D1E"/>
    <w:pPr>
      <w:pBdr>
        <w:top w:val="single" w:sz="4" w:space="1" w:color="auto"/>
      </w:pBdr>
      <w:tabs>
        <w:tab w:val="clear" w:pos="4153"/>
        <w:tab w:val="clear" w:pos="8306"/>
        <w:tab w:val="right" w:pos="8647"/>
      </w:tabs>
      <w:suppressAutoHyphens w:val="0"/>
      <w:spacing w:before="120" w:after="0"/>
    </w:pPr>
    <w:rPr>
      <w:rFonts w:ascii="Arial" w:hAnsi="Arial" w:cs="Times New Roman"/>
      <w:kern w:val="0"/>
      <w:sz w:val="16"/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09B616AFC94E039CD6BE238BED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5F789-AEE7-4BE3-804B-34D513BF9454}"/>
      </w:docPartPr>
      <w:docPartBody>
        <w:p w:rsidR="003660CA" w:rsidRDefault="00827F63" w:rsidP="00827F63">
          <w:pPr>
            <w:pStyle w:val="FE09B616AFC94E039CD6BE238BED990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310A99F3BD4F4A93ACC5D7A662510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52CBF-3697-4ACE-B4C4-A0B22C779416}"/>
      </w:docPartPr>
      <w:docPartBody>
        <w:p w:rsidR="003660CA" w:rsidRDefault="00827F63" w:rsidP="00827F63">
          <w:pPr>
            <w:pStyle w:val="310A99F3BD4F4A93ACC5D7A662510D66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48BC0395FC784276BB150C2D355AD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C2DC0-9EBD-480B-B183-A38E7894985B}"/>
      </w:docPartPr>
      <w:docPartBody>
        <w:p w:rsidR="00637BB1" w:rsidRDefault="00D3176A" w:rsidP="00D3176A">
          <w:pPr>
            <w:pStyle w:val="48BC0395FC784276BB150C2D355AD1E4"/>
          </w:pPr>
          <w:r w:rsidRPr="003359FA">
            <w:rPr>
              <w:rStyle w:val="PlaceholderText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F63"/>
    <w:rsid w:val="003660CA"/>
    <w:rsid w:val="0063520B"/>
    <w:rsid w:val="00637BB1"/>
    <w:rsid w:val="00827F63"/>
    <w:rsid w:val="00D3176A"/>
    <w:rsid w:val="00F9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3176A"/>
    <w:rPr>
      <w:color w:val="808080"/>
    </w:rPr>
  </w:style>
  <w:style w:type="paragraph" w:customStyle="1" w:styleId="FE09B616AFC94E039CD6BE238BED9905">
    <w:name w:val="FE09B616AFC94E039CD6BE238BED9905"/>
    <w:rsid w:val="00827F63"/>
  </w:style>
  <w:style w:type="paragraph" w:customStyle="1" w:styleId="310A99F3BD4F4A93ACC5D7A662510D66">
    <w:name w:val="310A99F3BD4F4A93ACC5D7A662510D66"/>
    <w:rsid w:val="00827F63"/>
  </w:style>
  <w:style w:type="paragraph" w:customStyle="1" w:styleId="48BC0395FC784276BB150C2D355AD1E4">
    <w:name w:val="48BC0395FC784276BB150C2D355AD1E4"/>
    <w:rsid w:val="00D317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>PM²Template V.3.0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lcf76f155ced4ddcb4097134ff3c332f xmlns="c104a7e3-e0a9-46cf-92ee-9b62dc9a36e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17" ma:contentTypeDescription="Create a new document." ma:contentTypeScope="" ma:versionID="a6b39bc85ee0652cd41b6fd500bad46c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f1aa07468cbd43706e43f7c4ceaf7ea1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3A922-6FD3-4064-A3C0-6B8CA00F54C5}">
  <ds:schemaRefs>
    <ds:schemaRef ds:uri="http://schemas.microsoft.com/office/2006/metadata/properties"/>
    <ds:schemaRef ds:uri="c104a7e3-e0a9-46cf-92ee-9b62dc9a36e8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641315ca-0572-423e-bd92-cff020455c2a"/>
  </ds:schemaRefs>
</ds:datastoreItem>
</file>

<file path=customXml/itemProps3.xml><?xml version="1.0" encoding="utf-8"?>
<ds:datastoreItem xmlns:ds="http://schemas.openxmlformats.org/officeDocument/2006/customXml" ds:itemID="{20A375AB-CEC3-4F15-8568-7D7DB0E61B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048A13-C9DC-4716-B55F-30E84531E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396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 Template</vt:lpstr>
    </vt:vector>
  </TitlesOfParts>
  <Manager>Daniel.CABRERO-MORENO@ec.europa.eu</Manager>
  <Company>PM² - DIGIT European Commission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Ordre du jour de la réunion</dc:title>
  <dc:subject>&lt;Nom du projet&gt;</dc:subject>
  <dc:creator>COEPM²</dc:creator>
  <cp:keywords>PM² Templates, docId:2F5C76F923AFF6C45B585B213B90B536</cp:keywords>
  <cp:lastPrinted>2008-01-23T11:08:00Z</cp:lastPrinted>
  <dcterms:created xsi:type="dcterms:W3CDTF">2019-03-28T09:22:00Z</dcterms:created>
  <dcterms:modified xsi:type="dcterms:W3CDTF">2022-10-04T13:14:00Z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0x010100FE8DAEBAB9BA884591FD7B89E63AD785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2022-10-04T13:14:49Z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7c2772e8-d849-4266-9cba-5c387eebb470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